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735" w14:textId="77777777"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77D849A7" w14:textId="55D2FE84" w:rsidR="00E97EB2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FC44B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B97BB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</w:t>
      </w:r>
      <w:r w:rsidR="0019242D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3/Z-</w:t>
      </w:r>
      <w:r w:rsidR="0030361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</w:t>
      </w:r>
      <w:r w:rsidR="003B260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86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7E20C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3B260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5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3F8E7DDC" w14:textId="77777777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587F33DE" w14:textId="77777777"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14:paraId="22F5A869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7C2E083" wp14:editId="5A2BA37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5329" cy="1515109"/>
                <wp:effectExtent l="0" t="0" r="14605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329" cy="1515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853E9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27CEB6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231F761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1EC3E3A" w14:textId="77777777"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2E08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9pt;height:119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" strokeweight=".05pt">
                <v:textbox>
                  <w:txbxContent>
                    <w:p w14:paraId="022853E9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6027CEB6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7231F761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01EC3E3A" w14:textId="77777777"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14:paraId="454A990A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9DDE6C1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0EA56F3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9168424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5FD8271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260077B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90BABA9" w14:textId="77777777"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FC55229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1FED9842" w14:textId="77777777" w:rsidR="00E97EB2" w:rsidRDefault="00E97EB2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78F6D9A4" w14:textId="77777777" w:rsidR="00E97EB2" w:rsidRDefault="00E97EB2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3108553A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27BA543C" w14:textId="77777777"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323E442F" w14:textId="00DFC5FD" w:rsidR="00303616" w:rsidRPr="00E14F60" w:rsidRDefault="00303616" w:rsidP="00303616">
      <w:pPr>
        <w:tabs>
          <w:tab w:val="left" w:pos="1134"/>
          <w:tab w:val="left" w:pos="1960"/>
        </w:tabs>
        <w:spacing w:after="0" w:line="360" w:lineRule="auto"/>
        <w:contextualSpacing/>
        <w:jc w:val="center"/>
        <w:rPr>
          <w:rFonts w:ascii="Times New Roman" w:hAnsi="Times New Roman"/>
          <w:b/>
          <w:kern w:val="3"/>
          <w:lang w:eastAsia="zh-CN"/>
        </w:rPr>
      </w:pPr>
      <w:r w:rsidRPr="00E14F60">
        <w:rPr>
          <w:rFonts w:ascii="Times New Roman" w:hAnsi="Times New Roman"/>
          <w:b/>
          <w:kern w:val="3"/>
          <w:lang w:eastAsia="zh-CN"/>
        </w:rPr>
        <w:t>„</w:t>
      </w:r>
      <w:r w:rsidRPr="00E14F60">
        <w:rPr>
          <w:rFonts w:ascii="Times New Roman" w:hAnsi="Times New Roman"/>
          <w:b/>
        </w:rPr>
        <w:t xml:space="preserve">Dostawa odczynników do oznaczania wirusa SARS-CoV2, grypy, Clostridium difficile, mechanizmów odporności KPC, NDM, VIM, IMP, OXA- 48, </w:t>
      </w:r>
      <w:r w:rsidR="003B260E">
        <w:rPr>
          <w:rFonts w:ascii="Times New Roman" w:hAnsi="Times New Roman"/>
          <w:b/>
        </w:rPr>
        <w:t>MRSA</w:t>
      </w:r>
      <w:r w:rsidRPr="00E14F60">
        <w:rPr>
          <w:rFonts w:ascii="Times New Roman" w:hAnsi="Times New Roman"/>
          <w:b/>
        </w:rPr>
        <w:t xml:space="preserve"> metodami molekularnymi </w:t>
      </w:r>
      <w:r w:rsidR="003B260E">
        <w:rPr>
          <w:rFonts w:ascii="Times New Roman" w:hAnsi="Times New Roman"/>
          <w:b/>
        </w:rPr>
        <w:t xml:space="preserve">kompatybilnych z systemem Cepheid Gene-Xpert </w:t>
      </w:r>
      <w:r w:rsidRPr="00E14F60">
        <w:rPr>
          <w:rFonts w:ascii="Times New Roman" w:hAnsi="Times New Roman"/>
          <w:b/>
        </w:rPr>
        <w:t>wraz z serwisowaniem systemu Cepheid Gene-Xpert na potrzeby COZL</w:t>
      </w:r>
      <w:r w:rsidRPr="00E14F60">
        <w:rPr>
          <w:rFonts w:ascii="Times New Roman" w:hAnsi="Times New Roman"/>
          <w:b/>
          <w:kern w:val="3"/>
          <w:lang w:eastAsia="zh-CN"/>
        </w:rPr>
        <w:t xml:space="preserve">”. </w:t>
      </w:r>
    </w:p>
    <w:p w14:paraId="19CA965E" w14:textId="77777777" w:rsidR="00E97EB2" w:rsidRPr="00D73206" w:rsidRDefault="00E97EB2" w:rsidP="00D732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75F15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C074E52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14:paraId="2F546147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5324B13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41AE7AD2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5DAA91D8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14:paraId="73A9F736" w14:textId="77777777"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14:paraId="5A7DDA76" w14:textId="77777777" w:rsidR="00082E51" w:rsidRDefault="00082E51" w:rsidP="00EF4A33">
      <w:pPr>
        <w:pStyle w:val="Tekstpodstawowy"/>
        <w:rPr>
          <w:sz w:val="22"/>
          <w:szCs w:val="22"/>
        </w:rPr>
      </w:pPr>
    </w:p>
    <w:p w14:paraId="2932C6D9" w14:textId="77777777" w:rsidR="00E97EB2" w:rsidRDefault="00E97EB2" w:rsidP="00EF4A33">
      <w:pPr>
        <w:pStyle w:val="Tekstpodstawowy"/>
        <w:rPr>
          <w:sz w:val="22"/>
          <w:szCs w:val="22"/>
        </w:rPr>
      </w:pPr>
    </w:p>
    <w:p w14:paraId="1C032E7A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411AC846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14:paraId="3B8209FC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06C5D940" w14:textId="77777777"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6F2C1169" w14:textId="77777777"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8A4ECF2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14:paraId="3A22C6DF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3343360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14:paraId="64A3C5F6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79EE5145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46B0BB47" w14:textId="77777777"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050D6C56" w14:textId="77777777"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14:paraId="31899F27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F01D50A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3456CA82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00A3AA08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BEAF5A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2B59DD40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7AB7486" w14:textId="77777777" w:rsidR="003E4B2E" w:rsidRPr="00EF4A33" w:rsidRDefault="003E4B2E" w:rsidP="003E4B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57A1F03D" w14:textId="77777777" w:rsidR="003253AE" w:rsidRDefault="003253AE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A8A3527" w14:textId="77777777"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14:paraId="23260B5C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58E9B5F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14:paraId="4AEB41E9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E4C5C8A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14:paraId="1286EC42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5D225673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095B55A5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FF14295" w14:textId="77777777"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359404FA" w14:textId="77777777"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A8FC32A" w14:textId="77777777"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14:paraId="483EDBA7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E7D74C1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1DF4D6D9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4E3084A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24C1E756" w14:textId="77777777"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14:paraId="3DD489A9" w14:textId="77777777"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14:paraId="1DB1F3CF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EE316C1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8ECB9AF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2C9C6B08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E97EB2">
      <w:footerReference w:type="default" r:id="rId7"/>
      <w:pgSz w:w="11906" w:h="16838"/>
      <w:pgMar w:top="426" w:right="1558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229D" w14:textId="77777777"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14:paraId="2AA7D5D7" w14:textId="77777777"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34358"/>
      <w:docPartObj>
        <w:docPartGallery w:val="Page Numbers (Bottom of Page)"/>
        <w:docPartUnique/>
      </w:docPartObj>
    </w:sdtPr>
    <w:sdtEndPr/>
    <w:sdtContent>
      <w:p w14:paraId="7B00EC63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616">
          <w:rPr>
            <w:noProof/>
          </w:rPr>
          <w:t>2</w:t>
        </w:r>
        <w:r>
          <w:fldChar w:fldCharType="end"/>
        </w:r>
      </w:p>
    </w:sdtContent>
  </w:sdt>
  <w:p w14:paraId="6D7983B4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F0FEB" w14:textId="77777777"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14:paraId="00D744DE" w14:textId="77777777"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14:paraId="5136EAF5" w14:textId="77777777"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2E09CE2" w14:textId="77777777"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EF68D0" w14:textId="77777777"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94BDD2" w14:textId="77777777"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7942D4FD" w14:textId="77777777"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F1D47D" w14:textId="77777777"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008942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917982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4642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051974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54BFE"/>
    <w:rsid w:val="00082E51"/>
    <w:rsid w:val="00123CBE"/>
    <w:rsid w:val="0019242D"/>
    <w:rsid w:val="001A6F07"/>
    <w:rsid w:val="001F15C4"/>
    <w:rsid w:val="00224EA6"/>
    <w:rsid w:val="00266358"/>
    <w:rsid w:val="00267BF4"/>
    <w:rsid w:val="00303616"/>
    <w:rsid w:val="003253AE"/>
    <w:rsid w:val="00330A23"/>
    <w:rsid w:val="00384E63"/>
    <w:rsid w:val="003B260E"/>
    <w:rsid w:val="003E172D"/>
    <w:rsid w:val="003E411A"/>
    <w:rsid w:val="003E4B2E"/>
    <w:rsid w:val="00456C5D"/>
    <w:rsid w:val="00496C70"/>
    <w:rsid w:val="004D39EA"/>
    <w:rsid w:val="005512DD"/>
    <w:rsid w:val="00554034"/>
    <w:rsid w:val="00580811"/>
    <w:rsid w:val="0058656F"/>
    <w:rsid w:val="005B01D5"/>
    <w:rsid w:val="00670FC4"/>
    <w:rsid w:val="006D6340"/>
    <w:rsid w:val="00732449"/>
    <w:rsid w:val="00791C45"/>
    <w:rsid w:val="007B1C8D"/>
    <w:rsid w:val="007E20C6"/>
    <w:rsid w:val="00885629"/>
    <w:rsid w:val="00924BD6"/>
    <w:rsid w:val="00992EE7"/>
    <w:rsid w:val="009C16B7"/>
    <w:rsid w:val="009E1E38"/>
    <w:rsid w:val="00A829C8"/>
    <w:rsid w:val="00A86B59"/>
    <w:rsid w:val="00B45834"/>
    <w:rsid w:val="00B82FB5"/>
    <w:rsid w:val="00B97BB6"/>
    <w:rsid w:val="00C0651B"/>
    <w:rsid w:val="00C7188E"/>
    <w:rsid w:val="00CA57B3"/>
    <w:rsid w:val="00CF502E"/>
    <w:rsid w:val="00D73206"/>
    <w:rsid w:val="00E2695B"/>
    <w:rsid w:val="00E97EB2"/>
    <w:rsid w:val="00EA6F4C"/>
    <w:rsid w:val="00EE1A77"/>
    <w:rsid w:val="00EF4A33"/>
    <w:rsid w:val="00EF79DF"/>
    <w:rsid w:val="00F47F64"/>
    <w:rsid w:val="00F61BF3"/>
    <w:rsid w:val="00F63CFD"/>
    <w:rsid w:val="00F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4A9E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46</cp:revision>
  <cp:lastPrinted>2021-03-30T05:40:00Z</cp:lastPrinted>
  <dcterms:created xsi:type="dcterms:W3CDTF">2021-01-30T18:42:00Z</dcterms:created>
  <dcterms:modified xsi:type="dcterms:W3CDTF">2025-11-28T10:27:00Z</dcterms:modified>
</cp:coreProperties>
</file>